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 xml:space="preserve">Ing. Richard </w:t>
      </w:r>
      <w:proofErr w:type="spellStart"/>
      <w:r>
        <w:rPr>
          <w:rFonts w:ascii="Arial" w:hAnsi="Arial" w:cs="Arial"/>
          <w:sz w:val="20"/>
        </w:rPr>
        <w:t>Elleder</w:t>
      </w:r>
      <w:proofErr w:type="spellEnd"/>
      <w:r>
        <w:rPr>
          <w:rFonts w:ascii="Arial" w:hAnsi="Arial" w:cs="Arial"/>
          <w:sz w:val="20"/>
        </w:rPr>
        <w:t>,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15A7BF22" w:rsidR="00C7571B" w:rsidRPr="00EC05B8" w:rsidRDefault="000A0AFD" w:rsidP="00EC05B8">
      <w:pPr>
        <w:suppressAutoHyphens w:val="0"/>
        <w:spacing w:line="300" w:lineRule="auto"/>
        <w:jc w:val="both"/>
        <w:rPr>
          <w:rFonts w:ascii="Arial" w:hAnsi="Arial" w:cs="Arial"/>
          <w:iCs/>
          <w:sz w:val="20"/>
        </w:rPr>
      </w:pPr>
      <w:r w:rsidRPr="00EC05B8">
        <w:rPr>
          <w:rFonts w:ascii="Arial" w:hAnsi="Arial" w:cs="Arial"/>
          <w:iCs/>
          <w:sz w:val="20"/>
        </w:rPr>
        <w:t>Zhotovitel se zavazuje, že pro objednatele provede v souladu s touto smlouvou dále uvedené práce na akci „</w:t>
      </w:r>
      <w:r w:rsidR="0078767D" w:rsidRPr="00EC05B8">
        <w:rPr>
          <w:rFonts w:ascii="Arial" w:hAnsi="Arial" w:cs="Arial"/>
          <w:b/>
          <w:bCs/>
          <w:iCs/>
          <w:sz w:val="20"/>
        </w:rPr>
        <w:t xml:space="preserve">Malinovského nám. 3, Koliště 19, Husova 3, Kounicova 67 v Brně – realizace </w:t>
      </w:r>
      <w:proofErr w:type="spellStart"/>
      <w:r w:rsidR="0078767D" w:rsidRPr="00EC05B8">
        <w:rPr>
          <w:rFonts w:ascii="Arial" w:hAnsi="Arial" w:cs="Arial"/>
          <w:b/>
          <w:bCs/>
          <w:iCs/>
          <w:sz w:val="20"/>
        </w:rPr>
        <w:t>Family</w:t>
      </w:r>
      <w:proofErr w:type="spellEnd"/>
      <w:r w:rsidR="0078767D" w:rsidRPr="00EC05B8">
        <w:rPr>
          <w:rFonts w:ascii="Arial" w:hAnsi="Arial" w:cs="Arial"/>
          <w:b/>
          <w:bCs/>
          <w:iCs/>
          <w:sz w:val="20"/>
        </w:rPr>
        <w:t xml:space="preserve"> Pointů</w:t>
      </w:r>
      <w:r w:rsidRPr="00EC05B8">
        <w:rPr>
          <w:rFonts w:ascii="Arial" w:hAnsi="Arial" w:cs="Arial"/>
          <w:iCs/>
          <w:sz w:val="20"/>
        </w:rPr>
        <w:t xml:space="preserve">“. Zhotovitel se zavazuje provést </w:t>
      </w:r>
      <w:r w:rsidR="00FA492C" w:rsidRPr="00EC05B8">
        <w:rPr>
          <w:rFonts w:ascii="Arial" w:hAnsi="Arial" w:cs="Arial"/>
          <w:iCs/>
          <w:sz w:val="20"/>
        </w:rPr>
        <w:t xml:space="preserve">dodávku a montáž nábytku a interiérových úprav </w:t>
      </w:r>
      <w:proofErr w:type="spellStart"/>
      <w:r w:rsidR="00FA492C" w:rsidRPr="00EC05B8">
        <w:rPr>
          <w:rFonts w:ascii="Arial" w:hAnsi="Arial" w:cs="Arial"/>
          <w:iCs/>
          <w:sz w:val="20"/>
        </w:rPr>
        <w:t>Family</w:t>
      </w:r>
      <w:proofErr w:type="spellEnd"/>
      <w:r w:rsidR="00FA492C" w:rsidRPr="00EC05B8">
        <w:rPr>
          <w:rFonts w:ascii="Arial" w:hAnsi="Arial" w:cs="Arial"/>
          <w:iCs/>
          <w:sz w:val="20"/>
        </w:rPr>
        <w:t xml:space="preserve"> Pointů v administrativních budovách Malinovského nám. 3, Koliště 19, Husova 3, Kounicova 67 v</w:t>
      </w:r>
      <w:r w:rsidR="00897150" w:rsidRPr="00EC05B8">
        <w:rPr>
          <w:rFonts w:ascii="Arial" w:hAnsi="Arial" w:cs="Arial"/>
          <w:iCs/>
          <w:sz w:val="20"/>
        </w:rPr>
        <w:t> </w:t>
      </w:r>
      <w:r w:rsidR="00FA492C" w:rsidRPr="00EC05B8">
        <w:rPr>
          <w:rFonts w:ascii="Arial" w:hAnsi="Arial" w:cs="Arial"/>
          <w:iCs/>
          <w:sz w:val="20"/>
        </w:rPr>
        <w:t>Brně</w:t>
      </w:r>
      <w:r w:rsidR="00897150" w:rsidRPr="00EC05B8">
        <w:rPr>
          <w:rFonts w:ascii="Arial" w:hAnsi="Arial" w:cs="Arial"/>
          <w:iCs/>
          <w:sz w:val="20"/>
        </w:rPr>
        <w:t xml:space="preserve">.  Zhotovitel si zajistí potřebná povolení k vjezdu a případně parkování na své vlastní náklady.  </w:t>
      </w:r>
      <w:r w:rsidRPr="00EC05B8">
        <w:rPr>
          <w:rFonts w:ascii="Arial" w:hAnsi="Arial" w:cs="Arial"/>
          <w:iCs/>
          <w:sz w:val="20"/>
        </w:rPr>
        <w:t xml:space="preserve">Práce budou provedeny dle </w:t>
      </w:r>
      <w:r w:rsidR="00B7715A" w:rsidRPr="00EC05B8">
        <w:rPr>
          <w:rFonts w:ascii="Arial" w:hAnsi="Arial" w:cs="Arial"/>
          <w:iCs/>
          <w:sz w:val="20"/>
        </w:rPr>
        <w:t>projektové dokume</w:t>
      </w:r>
      <w:r w:rsidR="006228DA" w:rsidRPr="00EC05B8">
        <w:rPr>
          <w:rFonts w:ascii="Arial" w:hAnsi="Arial" w:cs="Arial"/>
          <w:iCs/>
          <w:sz w:val="20"/>
        </w:rPr>
        <w:t>ntace</w:t>
      </w:r>
      <w:r w:rsidRPr="00EC05B8">
        <w:rPr>
          <w:rFonts w:ascii="Arial" w:hAnsi="Arial" w:cs="Arial"/>
          <w:iCs/>
          <w:sz w:val="20"/>
        </w:rPr>
        <w:t xml:space="preserve"> a výkazu výměr zpracovaných</w:t>
      </w:r>
      <w:r w:rsidR="00BC617E" w:rsidRPr="00EC05B8">
        <w:rPr>
          <w:rFonts w:ascii="Arial" w:hAnsi="Arial" w:cs="Arial"/>
          <w:iCs/>
          <w:sz w:val="20"/>
        </w:rPr>
        <w:t xml:space="preserve"> </w:t>
      </w:r>
      <w:r w:rsidR="00897150" w:rsidRPr="00EC05B8">
        <w:rPr>
          <w:rFonts w:ascii="Arial" w:hAnsi="Arial" w:cs="Arial"/>
          <w:iCs/>
          <w:sz w:val="20"/>
        </w:rPr>
        <w:t xml:space="preserve">společností </w:t>
      </w:r>
      <w:r w:rsidR="00EC05B8" w:rsidRPr="00EC05B8">
        <w:rPr>
          <w:rFonts w:ascii="Arial" w:hAnsi="Arial" w:cs="Arial"/>
          <w:iCs/>
          <w:sz w:val="20"/>
        </w:rPr>
        <w:br/>
        <w:t xml:space="preserve">KUDA </w:t>
      </w:r>
      <w:proofErr w:type="spellStart"/>
      <w:r w:rsidR="00EC05B8" w:rsidRPr="00EC05B8">
        <w:rPr>
          <w:rFonts w:ascii="Arial" w:hAnsi="Arial" w:cs="Arial"/>
          <w:iCs/>
          <w:sz w:val="20"/>
        </w:rPr>
        <w:t>architecture</w:t>
      </w:r>
      <w:proofErr w:type="spellEnd"/>
      <w:r w:rsidR="00EC05B8" w:rsidRPr="00EC05B8">
        <w:rPr>
          <w:rFonts w:ascii="Arial" w:hAnsi="Arial" w:cs="Arial"/>
          <w:iCs/>
          <w:sz w:val="20"/>
        </w:rPr>
        <w:t xml:space="preserve"> s.r.o., Všetičkova 893/</w:t>
      </w:r>
      <w:proofErr w:type="gramStart"/>
      <w:r w:rsidR="00EC05B8" w:rsidRPr="00EC05B8">
        <w:rPr>
          <w:rFonts w:ascii="Arial" w:hAnsi="Arial" w:cs="Arial"/>
          <w:iCs/>
          <w:sz w:val="20"/>
        </w:rPr>
        <w:t>6a</w:t>
      </w:r>
      <w:proofErr w:type="gramEnd"/>
      <w:r w:rsidR="00EC05B8" w:rsidRPr="00EC05B8">
        <w:rPr>
          <w:rFonts w:ascii="Arial" w:hAnsi="Arial" w:cs="Arial"/>
          <w:iCs/>
          <w:sz w:val="20"/>
        </w:rPr>
        <w:t>, Stránice, 602 00 Brno, IČO 08862524</w:t>
      </w:r>
      <w:r w:rsidR="00EC05B8">
        <w:rPr>
          <w:rFonts w:ascii="Arial" w:hAnsi="Arial" w:cs="Arial"/>
          <w:iCs/>
          <w:sz w:val="20"/>
        </w:rPr>
        <w:t xml:space="preserve"> v roce 2025. Veškeré případné změny oproti projektové dokumentaci musí zhotovitel konzultovat neprodleně s objednatelem a se zpracovatelem projektové dokumentace.  Veškeré změny musí být odsouhlaseny objednatelem a zpracovatelem projektové dokumentace. </w:t>
      </w:r>
      <w:r>
        <w:rPr>
          <w:rFonts w:ascii="Arial" w:hAnsi="Arial" w:cs="Arial"/>
          <w:sz w:val="20"/>
        </w:rPr>
        <w:t>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3257C76D" w:rsidR="00BC12F1" w:rsidRDefault="000A0AFD">
      <w:pPr>
        <w:pStyle w:val="Texttabulky"/>
        <w:spacing w:line="300" w:lineRule="auto"/>
        <w:jc w:val="center"/>
        <w:rPr>
          <w:rFonts w:ascii="Arial" w:hAnsi="Arial" w:cs="Arial"/>
          <w:b/>
          <w:sz w:val="20"/>
          <w:u w:val="single"/>
          <w:lang w:val="cs-CZ"/>
        </w:rPr>
      </w:pPr>
      <w:r>
        <w:rPr>
          <w:rFonts w:ascii="Arial" w:hAnsi="Arial" w:cs="Arial"/>
          <w:b/>
          <w:sz w:val="20"/>
          <w:u w:val="single"/>
          <w:lang w:val="cs-CZ"/>
        </w:rPr>
        <w:t>Doba plnění</w:t>
      </w:r>
    </w:p>
    <w:p w14:paraId="6C8A660E" w14:textId="77777777" w:rsidR="00CA6038" w:rsidRDefault="00CA6038">
      <w:pPr>
        <w:pStyle w:val="Texttabulky"/>
        <w:spacing w:line="300" w:lineRule="auto"/>
        <w:jc w:val="center"/>
        <w:rPr>
          <w:rFonts w:ascii="Arial" w:hAnsi="Arial" w:cs="Arial"/>
          <w:sz w:val="20"/>
          <w:lang w:val="cs-CZ"/>
        </w:rPr>
      </w:pP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378B64A6"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CA6038">
        <w:rPr>
          <w:rFonts w:ascii="Arial" w:hAnsi="Arial" w:cs="Arial"/>
          <w:b/>
          <w:bCs/>
          <w:color w:val="FF0000"/>
          <w:sz w:val="20"/>
        </w:rPr>
        <w:t xml:space="preserve">do </w:t>
      </w:r>
      <w:r w:rsidR="00EC05B8" w:rsidRPr="00CA6038">
        <w:rPr>
          <w:rFonts w:ascii="Arial" w:hAnsi="Arial" w:cs="Arial"/>
          <w:b/>
          <w:bCs/>
          <w:color w:val="FF0000"/>
          <w:sz w:val="20"/>
        </w:rPr>
        <w:t>1</w:t>
      </w:r>
      <w:r w:rsidR="00BC617E" w:rsidRPr="00CA6038">
        <w:rPr>
          <w:rFonts w:ascii="Arial" w:hAnsi="Arial" w:cs="Arial"/>
          <w:b/>
          <w:bCs/>
          <w:color w:val="FF0000"/>
          <w:sz w:val="20"/>
        </w:rPr>
        <w:t xml:space="preserve">. </w:t>
      </w:r>
      <w:r w:rsidR="00EC05B8" w:rsidRPr="00CA6038">
        <w:rPr>
          <w:rFonts w:ascii="Arial" w:hAnsi="Arial" w:cs="Arial"/>
          <w:b/>
          <w:bCs/>
          <w:color w:val="FF0000"/>
          <w:sz w:val="20"/>
        </w:rPr>
        <w:t>1</w:t>
      </w:r>
      <w:r w:rsidR="00CA6038" w:rsidRPr="00CA6038">
        <w:rPr>
          <w:rFonts w:ascii="Arial" w:hAnsi="Arial" w:cs="Arial"/>
          <w:b/>
          <w:bCs/>
          <w:color w:val="FF0000"/>
          <w:sz w:val="20"/>
        </w:rPr>
        <w:t>2</w:t>
      </w:r>
      <w:r w:rsidR="00BC617E" w:rsidRPr="00CA6038">
        <w:rPr>
          <w:rFonts w:ascii="Arial" w:hAnsi="Arial" w:cs="Arial"/>
          <w:b/>
          <w:bCs/>
          <w:color w:val="FF0000"/>
          <w:sz w:val="20"/>
        </w:rPr>
        <w:t>. 2025</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w:t>
      </w:r>
      <w:r w:rsidR="00BF721E">
        <w:rPr>
          <w:rFonts w:ascii="Arial" w:hAnsi="Arial" w:cs="Arial"/>
          <w:sz w:val="20"/>
        </w:rPr>
        <w:lastRenderedPageBreak/>
        <w:t>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209ACAA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4A6BC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66837E0B" w:rsidR="00BC12F1" w:rsidRPr="00D03051" w:rsidRDefault="000A0AFD">
      <w:pPr>
        <w:spacing w:line="300" w:lineRule="auto"/>
        <w:jc w:val="both"/>
        <w:rPr>
          <w:rFonts w:ascii="Arial" w:hAnsi="Arial" w:cs="Arial"/>
          <w:color w:val="FF0000"/>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w:t>
      </w:r>
      <w:r>
        <w:rPr>
          <w:rFonts w:ascii="Arial" w:hAnsi="Arial" w:cs="Arial"/>
          <w:bCs/>
          <w:sz w:val="20"/>
        </w:rPr>
        <w:lastRenderedPageBreak/>
        <w:t xml:space="preserve">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r w:rsidRPr="00D03051">
        <w:rPr>
          <w:rFonts w:ascii="Arial" w:hAnsi="Arial" w:cs="Arial"/>
          <w:color w:val="FF0000"/>
          <w:sz w:val="20"/>
          <w:bdr w:val="none" w:sz="0" w:space="0" w:color="000000"/>
        </w:rPr>
        <w:t>.</w:t>
      </w:r>
      <w:r w:rsidR="00D03051" w:rsidRPr="00D03051">
        <w:rPr>
          <w:rFonts w:ascii="Arial" w:hAnsi="Arial" w:cs="Arial"/>
          <w:color w:val="FF0000"/>
          <w:sz w:val="20"/>
          <w:bdr w:val="none" w:sz="0" w:space="0" w:color="000000"/>
        </w:rPr>
        <w:t xml:space="preserve"> Na faktuře bude uveden název projektu, a to „Podpora rodinné a seniorské politiky na úrovni obcí</w:t>
      </w:r>
      <w:r w:rsidR="00D03051">
        <w:rPr>
          <w:rFonts w:ascii="Arial" w:hAnsi="Arial" w:cs="Arial"/>
          <w:color w:val="FF0000"/>
          <w:sz w:val="20"/>
          <w:bdr w:val="none" w:sz="0" w:space="0" w:color="000000"/>
        </w:rPr>
        <w:t>“</w:t>
      </w:r>
      <w:r w:rsidR="00D03051" w:rsidRPr="00D03051">
        <w:rPr>
          <w:rFonts w:ascii="Arial" w:hAnsi="Arial" w:cs="Arial"/>
          <w:color w:val="FF0000"/>
          <w:sz w:val="20"/>
          <w:bdr w:val="none" w:sz="0" w:space="0" w:color="000000"/>
        </w:rPr>
        <w:t xml:space="preserve">. </w:t>
      </w:r>
    </w:p>
    <w:p w14:paraId="766852B6" w14:textId="78C130CC" w:rsidR="00897150" w:rsidRPr="00897150" w:rsidRDefault="00897150">
      <w:pPr>
        <w:spacing w:line="300" w:lineRule="auto"/>
        <w:jc w:val="both"/>
        <w:rPr>
          <w:rFonts w:ascii="Arial" w:hAnsi="Arial" w:cs="Arial"/>
          <w:color w:val="FF0000"/>
          <w:sz w:val="20"/>
          <w:bdr w:val="none" w:sz="0" w:space="0" w:color="000000"/>
        </w:rPr>
      </w:pPr>
      <w:r w:rsidRPr="00897150">
        <w:rPr>
          <w:rFonts w:ascii="Arial" w:hAnsi="Arial" w:cs="Arial"/>
          <w:color w:val="FF0000"/>
          <w:sz w:val="20"/>
          <w:bdr w:val="none" w:sz="0" w:space="0" w:color="000000"/>
        </w:rPr>
        <w:t>5.3</w:t>
      </w:r>
    </w:p>
    <w:p w14:paraId="2679EAF0" w14:textId="2013933A" w:rsidR="00897150" w:rsidRDefault="00897150">
      <w:pPr>
        <w:spacing w:line="300" w:lineRule="auto"/>
        <w:jc w:val="both"/>
        <w:rPr>
          <w:rFonts w:ascii="Arial" w:hAnsi="Arial" w:cs="Arial"/>
          <w:color w:val="FF0000"/>
          <w:sz w:val="20"/>
          <w:bdr w:val="none" w:sz="0" w:space="0" w:color="000000"/>
        </w:rPr>
      </w:pPr>
      <w:r w:rsidRPr="00897150">
        <w:rPr>
          <w:rFonts w:ascii="Arial" w:hAnsi="Arial" w:cs="Arial"/>
          <w:color w:val="FF0000"/>
          <w:sz w:val="20"/>
          <w:bdr w:val="none" w:sz="0" w:space="0" w:color="000000"/>
        </w:rPr>
        <w:t xml:space="preserve">Dílo je částečně financováno z dotací z rozpočtu Jihomoravského kraje. </w:t>
      </w:r>
    </w:p>
    <w:p w14:paraId="2A03E83F" w14:textId="72F179FF" w:rsidR="00D03051" w:rsidRDefault="00D03051">
      <w:pPr>
        <w:spacing w:line="300" w:lineRule="auto"/>
        <w:jc w:val="both"/>
        <w:rPr>
          <w:rFonts w:ascii="Arial" w:hAnsi="Arial" w:cs="Arial"/>
          <w:color w:val="FF0000"/>
          <w:sz w:val="20"/>
          <w:bdr w:val="none" w:sz="0" w:space="0" w:color="000000"/>
        </w:rPr>
      </w:pPr>
    </w:p>
    <w:p w14:paraId="38D3B40A" w14:textId="0D6108E8" w:rsidR="00D03051" w:rsidRDefault="00D03051" w:rsidP="00D03051">
      <w:pPr>
        <w:suppressAutoHyphens w:val="0"/>
        <w:rPr>
          <w:sz w:val="22"/>
          <w:szCs w:val="22"/>
          <w:lang w:eastAsia="cs-CZ"/>
        </w:rPr>
      </w:pPr>
      <w:r w:rsidRPr="00D03051">
        <w:rPr>
          <w:sz w:val="22"/>
          <w:szCs w:val="22"/>
          <w:lang w:eastAsia="cs-CZ"/>
        </w:rPr>
        <w:t>fakturách byl uveden název projektu</w:t>
      </w:r>
    </w:p>
    <w:p w14:paraId="30760A81" w14:textId="77777777" w:rsidR="00D03051" w:rsidRPr="00D03051" w:rsidRDefault="00D03051" w:rsidP="00D03051">
      <w:pPr>
        <w:suppressAutoHyphens w:val="0"/>
        <w:rPr>
          <w:szCs w:val="24"/>
          <w:lang w:eastAsia="cs-CZ"/>
        </w:rPr>
      </w:pPr>
      <w:r w:rsidRPr="00D03051">
        <w:rPr>
          <w:sz w:val="22"/>
          <w:szCs w:val="22"/>
          <w:lang w:eastAsia="cs-CZ"/>
        </w:rPr>
        <w:t xml:space="preserve">Podpora rodinné a seniorské politiky na úrovni </w:t>
      </w:r>
      <w:proofErr w:type="spellStart"/>
      <w:r w:rsidRPr="00D03051">
        <w:rPr>
          <w:sz w:val="22"/>
          <w:szCs w:val="22"/>
          <w:lang w:eastAsia="cs-CZ"/>
        </w:rPr>
        <w:t>obc</w:t>
      </w:r>
      <w:proofErr w:type="spellEnd"/>
    </w:p>
    <w:p w14:paraId="5E9F63E0" w14:textId="77777777" w:rsidR="00D03051" w:rsidRPr="00D03051" w:rsidRDefault="00D03051" w:rsidP="00D03051">
      <w:pPr>
        <w:suppressAutoHyphens w:val="0"/>
        <w:rPr>
          <w:szCs w:val="24"/>
          <w:lang w:eastAsia="cs-CZ"/>
        </w:rPr>
      </w:pPr>
    </w:p>
    <w:p w14:paraId="34E225EC" w14:textId="77777777" w:rsidR="00D03051" w:rsidRPr="00897150" w:rsidRDefault="00D03051">
      <w:pPr>
        <w:spacing w:line="300" w:lineRule="auto"/>
        <w:jc w:val="both"/>
        <w:rPr>
          <w:rFonts w:ascii="Arial" w:hAnsi="Arial" w:cs="Arial"/>
          <w:color w:val="FF0000"/>
          <w:sz w:val="20"/>
          <w:bdr w:val="none" w:sz="0" w:space="0" w:color="000000"/>
        </w:rPr>
      </w:pP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lastRenderedPageBreak/>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CA6038">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5D072FEF" w14:textId="77777777" w:rsidR="00EC05B8" w:rsidRDefault="00EC05B8">
      <w:pPr>
        <w:pStyle w:val="Texttabulky"/>
        <w:spacing w:line="300" w:lineRule="auto"/>
        <w:jc w:val="both"/>
        <w:rPr>
          <w:rFonts w:ascii="Arial" w:hAnsi="Arial" w:cs="Arial"/>
          <w:sz w:val="20"/>
          <w:lang w:val="cs-CZ"/>
        </w:rPr>
      </w:pPr>
    </w:p>
    <w:p w14:paraId="22A8636B" w14:textId="77777777" w:rsidR="00EC05B8" w:rsidRDefault="00EC05B8">
      <w:pPr>
        <w:pStyle w:val="Texttabulky"/>
        <w:spacing w:line="300" w:lineRule="auto"/>
        <w:jc w:val="both"/>
        <w:rPr>
          <w:rFonts w:ascii="Arial" w:hAnsi="Arial" w:cs="Arial"/>
          <w:sz w:val="20"/>
          <w:lang w:val="cs-CZ"/>
        </w:rPr>
      </w:pPr>
    </w:p>
    <w:p w14:paraId="1E575CA4" w14:textId="77777777" w:rsidR="00EC05B8" w:rsidRDefault="00EC05B8">
      <w:pPr>
        <w:pStyle w:val="Texttabulky"/>
        <w:spacing w:line="300" w:lineRule="auto"/>
        <w:jc w:val="both"/>
        <w:rPr>
          <w:rFonts w:ascii="Arial" w:hAnsi="Arial" w:cs="Arial"/>
          <w:sz w:val="20"/>
          <w:lang w:val="cs-CZ"/>
        </w:rPr>
      </w:pPr>
    </w:p>
    <w:p w14:paraId="7F5B6432" w14:textId="30FABDFD"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 xml:space="preserve">Ing. Richard </w:t>
      </w:r>
      <w:proofErr w:type="spellStart"/>
      <w:r>
        <w:rPr>
          <w:rFonts w:ascii="Arial" w:hAnsi="Arial" w:cs="Arial"/>
          <w:b w:val="0"/>
          <w:bCs/>
          <w:sz w:val="20"/>
        </w:rPr>
        <w:t>Elleder</w:t>
      </w:r>
      <w:proofErr w:type="spellEnd"/>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F267" w14:textId="77777777" w:rsidR="00F05439" w:rsidRDefault="00F05439">
      <w:r>
        <w:separator/>
      </w:r>
    </w:p>
  </w:endnote>
  <w:endnote w:type="continuationSeparator" w:id="0">
    <w:p w14:paraId="646FD2D6" w14:textId="77777777" w:rsidR="00F05439" w:rsidRDefault="00F0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altName w:val="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C558" w14:textId="77777777" w:rsidR="00F05439" w:rsidRDefault="00F05439">
      <w:r>
        <w:separator/>
      </w:r>
    </w:p>
  </w:footnote>
  <w:footnote w:type="continuationSeparator" w:id="0">
    <w:p w14:paraId="69D98EE0" w14:textId="77777777" w:rsidR="00F05439" w:rsidRDefault="00F0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A0AFD"/>
    <w:rsid w:val="000A42ED"/>
    <w:rsid w:val="000A72DF"/>
    <w:rsid w:val="00143335"/>
    <w:rsid w:val="001C35D6"/>
    <w:rsid w:val="001F76B2"/>
    <w:rsid w:val="00227A60"/>
    <w:rsid w:val="00230E6D"/>
    <w:rsid w:val="002342F8"/>
    <w:rsid w:val="00355DAE"/>
    <w:rsid w:val="004327AF"/>
    <w:rsid w:val="00444432"/>
    <w:rsid w:val="004A6BCC"/>
    <w:rsid w:val="004A7C2C"/>
    <w:rsid w:val="005C55F2"/>
    <w:rsid w:val="006228DA"/>
    <w:rsid w:val="00650780"/>
    <w:rsid w:val="00662D03"/>
    <w:rsid w:val="007120D3"/>
    <w:rsid w:val="00751125"/>
    <w:rsid w:val="0078767D"/>
    <w:rsid w:val="00835F86"/>
    <w:rsid w:val="00872EB8"/>
    <w:rsid w:val="008767D5"/>
    <w:rsid w:val="00897150"/>
    <w:rsid w:val="008D7963"/>
    <w:rsid w:val="00950405"/>
    <w:rsid w:val="009564EF"/>
    <w:rsid w:val="00972BE7"/>
    <w:rsid w:val="009D5080"/>
    <w:rsid w:val="00A42953"/>
    <w:rsid w:val="00A52190"/>
    <w:rsid w:val="00AB4299"/>
    <w:rsid w:val="00B262AC"/>
    <w:rsid w:val="00B5462D"/>
    <w:rsid w:val="00B7715A"/>
    <w:rsid w:val="00BA4753"/>
    <w:rsid w:val="00BC12F1"/>
    <w:rsid w:val="00BC617E"/>
    <w:rsid w:val="00BF721E"/>
    <w:rsid w:val="00C035B9"/>
    <w:rsid w:val="00C55215"/>
    <w:rsid w:val="00C7571B"/>
    <w:rsid w:val="00CA6038"/>
    <w:rsid w:val="00D03051"/>
    <w:rsid w:val="00D35FB6"/>
    <w:rsid w:val="00DF06AA"/>
    <w:rsid w:val="00DF56D9"/>
    <w:rsid w:val="00E61E07"/>
    <w:rsid w:val="00E628A7"/>
    <w:rsid w:val="00E7149B"/>
    <w:rsid w:val="00E9086D"/>
    <w:rsid w:val="00EC05B8"/>
    <w:rsid w:val="00F00CC8"/>
    <w:rsid w:val="00F05439"/>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020553">
      <w:bodyDiv w:val="1"/>
      <w:marLeft w:val="0"/>
      <w:marRight w:val="0"/>
      <w:marTop w:val="0"/>
      <w:marBottom w:val="0"/>
      <w:divBdr>
        <w:top w:val="none" w:sz="0" w:space="0" w:color="auto"/>
        <w:left w:val="none" w:sz="0" w:space="0" w:color="auto"/>
        <w:bottom w:val="none" w:sz="0" w:space="0" w:color="auto"/>
        <w:right w:val="none" w:sz="0" w:space="0" w:color="auto"/>
      </w:divBdr>
    </w:div>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1115639643">
      <w:bodyDiv w:val="1"/>
      <w:marLeft w:val="0"/>
      <w:marRight w:val="0"/>
      <w:marTop w:val="0"/>
      <w:marBottom w:val="0"/>
      <w:divBdr>
        <w:top w:val="none" w:sz="0" w:space="0" w:color="auto"/>
        <w:left w:val="none" w:sz="0" w:space="0" w:color="auto"/>
        <w:bottom w:val="none" w:sz="0" w:space="0" w:color="auto"/>
        <w:right w:val="none" w:sz="0" w:space="0" w:color="auto"/>
      </w:divBdr>
    </w:div>
    <w:div w:id="1300917305">
      <w:bodyDiv w:val="1"/>
      <w:marLeft w:val="0"/>
      <w:marRight w:val="0"/>
      <w:marTop w:val="0"/>
      <w:marBottom w:val="0"/>
      <w:divBdr>
        <w:top w:val="none" w:sz="0" w:space="0" w:color="auto"/>
        <w:left w:val="none" w:sz="0" w:space="0" w:color="auto"/>
        <w:bottom w:val="none" w:sz="0" w:space="0" w:color="auto"/>
        <w:right w:val="none" w:sz="0" w:space="0" w:color="auto"/>
      </w:divBdr>
    </w:div>
    <w:div w:id="1654488956">
      <w:bodyDiv w:val="1"/>
      <w:marLeft w:val="0"/>
      <w:marRight w:val="0"/>
      <w:marTop w:val="0"/>
      <w:marBottom w:val="0"/>
      <w:divBdr>
        <w:top w:val="none" w:sz="0" w:space="0" w:color="auto"/>
        <w:left w:val="none" w:sz="0" w:space="0" w:color="auto"/>
        <w:bottom w:val="none" w:sz="0" w:space="0" w:color="auto"/>
        <w:right w:val="none" w:sz="0" w:space="0" w:color="auto"/>
      </w:divBdr>
    </w:div>
    <w:div w:id="1818523078">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6</TotalTime>
  <Pages>5</Pages>
  <Words>1941</Words>
  <Characters>11458</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4</cp:revision>
  <cp:lastPrinted>2025-08-05T12:03:00Z</cp:lastPrinted>
  <dcterms:created xsi:type="dcterms:W3CDTF">2025-08-31T13:21:00Z</dcterms:created>
  <dcterms:modified xsi:type="dcterms:W3CDTF">2025-09-06T16:31:00Z</dcterms:modified>
</cp:coreProperties>
</file>